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2FF1CD" w14:textId="77777777" w:rsidR="00715231" w:rsidRDefault="00715231" w:rsidP="00715231">
      <w:pPr>
        <w:widowControl w:val="0"/>
        <w:autoSpaceDE w:val="0"/>
        <w:autoSpaceDN w:val="0"/>
        <w:adjustRightInd w:val="0"/>
        <w:spacing w:after="320"/>
        <w:rPr>
          <w:rFonts w:ascii="Century Gothic" w:hAnsi="Century Gothic" w:cs="Times"/>
          <w:b/>
          <w:bCs/>
          <w:sz w:val="48"/>
          <w:szCs w:val="48"/>
        </w:rPr>
      </w:pPr>
      <w:r w:rsidRPr="000E4A93">
        <w:rPr>
          <w:rFonts w:ascii="Century Gothic" w:hAnsi="Century Gothic" w:cs="Times"/>
          <w:b/>
          <w:bCs/>
          <w:sz w:val="48"/>
          <w:szCs w:val="48"/>
        </w:rPr>
        <w:t>Activity Ideas</w:t>
      </w:r>
      <w:r w:rsidR="000E4A93">
        <w:rPr>
          <w:rFonts w:ascii="Century Gothic" w:hAnsi="Century Gothic" w:cs="Times"/>
          <w:b/>
          <w:bCs/>
          <w:sz w:val="48"/>
          <w:szCs w:val="48"/>
        </w:rPr>
        <w:t>:</w:t>
      </w:r>
    </w:p>
    <w:p w14:paraId="555BF8A6" w14:textId="77777777" w:rsidR="000E4A93" w:rsidRPr="000E4A93" w:rsidRDefault="000E4A93" w:rsidP="00715231">
      <w:pPr>
        <w:widowControl w:val="0"/>
        <w:autoSpaceDE w:val="0"/>
        <w:autoSpaceDN w:val="0"/>
        <w:adjustRightInd w:val="0"/>
        <w:spacing w:after="320"/>
        <w:rPr>
          <w:rFonts w:ascii="Century Gothic" w:hAnsi="Century Gothic" w:cs="Times"/>
          <w:sz w:val="32"/>
          <w:szCs w:val="32"/>
        </w:rPr>
      </w:pPr>
    </w:p>
    <w:p w14:paraId="445ED477" w14:textId="77777777" w:rsidR="000E4A93" w:rsidRPr="000E4A93" w:rsidRDefault="00715231" w:rsidP="000E4A93">
      <w:pPr>
        <w:pStyle w:val="NoSpacing"/>
        <w:numPr>
          <w:ilvl w:val="0"/>
          <w:numId w:val="8"/>
        </w:numPr>
        <w:spacing w:line="276" w:lineRule="auto"/>
        <w:rPr>
          <w:rFonts w:ascii="Century Gothic" w:hAnsi="Century Gothic"/>
          <w:sz w:val="32"/>
          <w:szCs w:val="32"/>
        </w:rPr>
      </w:pPr>
      <w:r w:rsidRPr="000E4A93">
        <w:rPr>
          <w:rFonts w:ascii="Century Gothic" w:hAnsi="Century Gothic"/>
          <w:sz w:val="32"/>
          <w:szCs w:val="32"/>
        </w:rPr>
        <w:t xml:space="preserve">Project Interactive Web Sites </w:t>
      </w:r>
    </w:p>
    <w:p w14:paraId="0509C31C" w14:textId="77777777" w:rsidR="00715231" w:rsidRPr="000E4A93" w:rsidRDefault="00715231" w:rsidP="000E4A93">
      <w:pPr>
        <w:pStyle w:val="NoSpacing"/>
        <w:numPr>
          <w:ilvl w:val="0"/>
          <w:numId w:val="8"/>
        </w:numPr>
        <w:spacing w:line="276" w:lineRule="auto"/>
        <w:rPr>
          <w:rFonts w:ascii="Century Gothic" w:hAnsi="Century Gothic"/>
          <w:sz w:val="32"/>
          <w:szCs w:val="32"/>
        </w:rPr>
      </w:pPr>
      <w:r w:rsidRPr="000E4A93">
        <w:rPr>
          <w:rFonts w:ascii="Century Gothic" w:hAnsi="Century Gothic"/>
          <w:sz w:val="32"/>
          <w:szCs w:val="32"/>
        </w:rPr>
        <w:t xml:space="preserve">Activities at Quia </w:t>
      </w:r>
    </w:p>
    <w:p w14:paraId="628EAF89" w14:textId="77777777" w:rsidR="00715231" w:rsidRPr="000E4A93" w:rsidRDefault="00715231" w:rsidP="000E4A93">
      <w:pPr>
        <w:pStyle w:val="NoSpacing"/>
        <w:numPr>
          <w:ilvl w:val="0"/>
          <w:numId w:val="8"/>
        </w:numPr>
        <w:spacing w:line="276" w:lineRule="auto"/>
        <w:rPr>
          <w:rFonts w:ascii="Century Gothic" w:hAnsi="Century Gothic"/>
          <w:sz w:val="32"/>
          <w:szCs w:val="32"/>
        </w:rPr>
      </w:pPr>
      <w:r w:rsidRPr="000E4A93">
        <w:rPr>
          <w:rFonts w:ascii="Century Gothic" w:hAnsi="Century Gothic"/>
          <w:sz w:val="32"/>
          <w:szCs w:val="32"/>
        </w:rPr>
        <w:t>Activities at FunBrain</w:t>
      </w:r>
    </w:p>
    <w:p w14:paraId="16F0F49D" w14:textId="77777777" w:rsidR="000E4A93" w:rsidRPr="000E4A93" w:rsidRDefault="00715231" w:rsidP="000E4A93">
      <w:pPr>
        <w:widowControl w:val="0"/>
        <w:numPr>
          <w:ilvl w:val="0"/>
          <w:numId w:val="6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276" w:lineRule="auto"/>
        <w:rPr>
          <w:rFonts w:ascii="Century Gothic" w:hAnsi="Century Gothic" w:cs="Times"/>
          <w:sz w:val="32"/>
          <w:szCs w:val="32"/>
        </w:rPr>
      </w:pPr>
      <w:r w:rsidRPr="000E4A93">
        <w:rPr>
          <w:rFonts w:ascii="Century Gothic" w:hAnsi="Century Gothic" w:cs="Times"/>
          <w:sz w:val="32"/>
          <w:szCs w:val="32"/>
        </w:rPr>
        <w:t>Use the pens to write on the board to work out math problems, for example.</w:t>
      </w:r>
    </w:p>
    <w:p w14:paraId="34E4D658" w14:textId="77777777" w:rsidR="00715231" w:rsidRPr="000E4A93" w:rsidRDefault="00715231" w:rsidP="000E4A93">
      <w:pPr>
        <w:widowControl w:val="0"/>
        <w:numPr>
          <w:ilvl w:val="0"/>
          <w:numId w:val="6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276" w:lineRule="auto"/>
        <w:rPr>
          <w:rFonts w:ascii="Century Gothic" w:hAnsi="Century Gothic" w:cs="Times"/>
          <w:sz w:val="32"/>
          <w:szCs w:val="32"/>
        </w:rPr>
      </w:pPr>
      <w:r w:rsidRPr="000E4A93">
        <w:rPr>
          <w:rFonts w:ascii="Century Gothic" w:hAnsi="Century Gothic" w:cs="Times"/>
          <w:bCs/>
          <w:sz w:val="32"/>
          <w:szCs w:val="32"/>
        </w:rPr>
        <w:t>Use AppleWorks/Word to Enhance Editing/Writing Skills</w:t>
      </w:r>
    </w:p>
    <w:p w14:paraId="49FFC75C" w14:textId="77777777" w:rsidR="000E4A93" w:rsidRPr="000E4A93" w:rsidRDefault="00715231" w:rsidP="000E4A93">
      <w:pPr>
        <w:widowControl w:val="0"/>
        <w:numPr>
          <w:ilvl w:val="0"/>
          <w:numId w:val="6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276" w:lineRule="auto"/>
        <w:rPr>
          <w:rFonts w:ascii="Century Gothic" w:hAnsi="Century Gothic" w:cs="Times"/>
          <w:sz w:val="32"/>
          <w:szCs w:val="32"/>
        </w:rPr>
      </w:pPr>
      <w:r w:rsidRPr="000E4A93">
        <w:rPr>
          <w:rFonts w:ascii="Century Gothic" w:hAnsi="Century Gothic" w:cs="Times"/>
          <w:sz w:val="32"/>
          <w:szCs w:val="32"/>
        </w:rPr>
        <w:t>Allow students to make grammar, spelling, usage corrections, for example.</w:t>
      </w:r>
    </w:p>
    <w:p w14:paraId="748FE2A5" w14:textId="77777777" w:rsidR="00715231" w:rsidRPr="000E4A93" w:rsidRDefault="000E4A93" w:rsidP="000E4A93">
      <w:pPr>
        <w:pStyle w:val="NoSpacing"/>
        <w:numPr>
          <w:ilvl w:val="0"/>
          <w:numId w:val="6"/>
        </w:numPr>
        <w:spacing w:line="276" w:lineRule="auto"/>
        <w:rPr>
          <w:rFonts w:ascii="Century Gothic" w:hAnsi="Century Gothic"/>
          <w:sz w:val="32"/>
          <w:szCs w:val="32"/>
        </w:rPr>
      </w:pPr>
      <w:r w:rsidRPr="000E4A93">
        <w:rPr>
          <w:rFonts w:ascii="Century Gothic" w:hAnsi="Century Gothic"/>
          <w:sz w:val="32"/>
          <w:szCs w:val="32"/>
        </w:rPr>
        <w:t>Project PowerP</w:t>
      </w:r>
      <w:r w:rsidR="00715231" w:rsidRPr="000E4A93">
        <w:rPr>
          <w:rFonts w:ascii="Century Gothic" w:hAnsi="Century Gothic"/>
          <w:sz w:val="32"/>
          <w:szCs w:val="32"/>
        </w:rPr>
        <w:t>oints</w:t>
      </w:r>
    </w:p>
    <w:p w14:paraId="4EF6C60E" w14:textId="77777777" w:rsidR="00715231" w:rsidRPr="000E4A93" w:rsidRDefault="00715231" w:rsidP="000E4A93">
      <w:pPr>
        <w:pStyle w:val="NoSpacing"/>
        <w:numPr>
          <w:ilvl w:val="0"/>
          <w:numId w:val="6"/>
        </w:numPr>
        <w:spacing w:line="276" w:lineRule="auto"/>
        <w:rPr>
          <w:rFonts w:ascii="Century Gothic" w:hAnsi="Century Gothic"/>
          <w:sz w:val="32"/>
          <w:szCs w:val="32"/>
        </w:rPr>
      </w:pPr>
      <w:r w:rsidRPr="000E4A93">
        <w:rPr>
          <w:rFonts w:ascii="Century Gothic" w:hAnsi="Century Gothic"/>
          <w:sz w:val="32"/>
          <w:szCs w:val="32"/>
        </w:rPr>
        <w:t>Jeopardy, Millionaire games are fun!</w:t>
      </w:r>
    </w:p>
    <w:p w14:paraId="6C18F980" w14:textId="77777777" w:rsidR="000E4A93" w:rsidRDefault="00715231" w:rsidP="000E4A93">
      <w:pPr>
        <w:pStyle w:val="NoSpacing"/>
        <w:numPr>
          <w:ilvl w:val="0"/>
          <w:numId w:val="6"/>
        </w:numPr>
        <w:spacing w:line="276" w:lineRule="auto"/>
        <w:rPr>
          <w:rFonts w:ascii="Century Gothic" w:hAnsi="Century Gothic"/>
          <w:sz w:val="32"/>
          <w:szCs w:val="32"/>
        </w:rPr>
      </w:pPr>
      <w:r w:rsidRPr="000E4A93">
        <w:rPr>
          <w:rFonts w:ascii="Century Gothic" w:hAnsi="Century Gothic"/>
          <w:sz w:val="32"/>
          <w:szCs w:val="32"/>
        </w:rPr>
        <w:t xml:space="preserve">Create Your Own Activities </w:t>
      </w:r>
      <w:bookmarkStart w:id="0" w:name="_GoBack"/>
      <w:bookmarkEnd w:id="0"/>
    </w:p>
    <w:p w14:paraId="15288B5B" w14:textId="77777777" w:rsidR="00715231" w:rsidRPr="000E4A93" w:rsidRDefault="00715231" w:rsidP="000E4A93">
      <w:pPr>
        <w:pStyle w:val="NoSpacing"/>
        <w:numPr>
          <w:ilvl w:val="0"/>
          <w:numId w:val="6"/>
        </w:numPr>
        <w:spacing w:line="276" w:lineRule="auto"/>
        <w:rPr>
          <w:rFonts w:ascii="Century Gothic" w:hAnsi="Century Gothic"/>
          <w:sz w:val="32"/>
          <w:szCs w:val="32"/>
        </w:rPr>
      </w:pPr>
      <w:r w:rsidRPr="000E4A93">
        <w:rPr>
          <w:rFonts w:ascii="Century Gothic" w:hAnsi="Century Gothic"/>
          <w:b/>
          <w:sz w:val="32"/>
          <w:szCs w:val="32"/>
        </w:rPr>
        <w:t xml:space="preserve"> </w:t>
      </w:r>
      <w:r w:rsidRPr="000E4A93">
        <w:rPr>
          <w:rFonts w:ascii="Century Gothic" w:hAnsi="Century Gothic"/>
          <w:sz w:val="32"/>
          <w:szCs w:val="32"/>
        </w:rPr>
        <w:t>Matching</w:t>
      </w:r>
    </w:p>
    <w:p w14:paraId="4F76CC3E" w14:textId="77777777" w:rsidR="00715231" w:rsidRPr="000E4A93" w:rsidRDefault="00715231" w:rsidP="000E4A93">
      <w:pPr>
        <w:widowControl w:val="0"/>
        <w:numPr>
          <w:ilvl w:val="0"/>
          <w:numId w:val="6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276" w:lineRule="auto"/>
        <w:rPr>
          <w:rFonts w:ascii="Century Gothic" w:hAnsi="Century Gothic" w:cs="Times"/>
          <w:sz w:val="32"/>
          <w:szCs w:val="32"/>
        </w:rPr>
      </w:pPr>
      <w:r w:rsidRPr="000E4A93">
        <w:rPr>
          <w:rFonts w:ascii="Century Gothic" w:hAnsi="Century Gothic" w:cs="Times"/>
          <w:sz w:val="32"/>
          <w:szCs w:val="32"/>
        </w:rPr>
        <w:t>Sequencing</w:t>
      </w:r>
    </w:p>
    <w:p w14:paraId="1B864A7B" w14:textId="77777777" w:rsidR="00715231" w:rsidRPr="000E4A93" w:rsidRDefault="00715231" w:rsidP="000E4A93">
      <w:pPr>
        <w:widowControl w:val="0"/>
        <w:numPr>
          <w:ilvl w:val="0"/>
          <w:numId w:val="6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276" w:lineRule="auto"/>
        <w:rPr>
          <w:rFonts w:ascii="Century Gothic" w:hAnsi="Century Gothic" w:cs="Times"/>
          <w:sz w:val="32"/>
          <w:szCs w:val="32"/>
        </w:rPr>
      </w:pPr>
      <w:r w:rsidRPr="000E4A93">
        <w:rPr>
          <w:rFonts w:ascii="Century Gothic" w:hAnsi="Century Gothic" w:cs="Times"/>
          <w:sz w:val="32"/>
          <w:szCs w:val="32"/>
        </w:rPr>
        <w:t>Fill in the Blank</w:t>
      </w:r>
    </w:p>
    <w:p w14:paraId="09E41000" w14:textId="77777777" w:rsidR="00715231" w:rsidRPr="000E4A93" w:rsidRDefault="00715231" w:rsidP="000E4A93">
      <w:pPr>
        <w:widowControl w:val="0"/>
        <w:numPr>
          <w:ilvl w:val="0"/>
          <w:numId w:val="6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276" w:lineRule="auto"/>
        <w:rPr>
          <w:rFonts w:ascii="Century Gothic" w:hAnsi="Century Gothic" w:cs="Times"/>
          <w:sz w:val="32"/>
          <w:szCs w:val="32"/>
        </w:rPr>
      </w:pPr>
      <w:r w:rsidRPr="000E4A93">
        <w:rPr>
          <w:rFonts w:ascii="Century Gothic" w:hAnsi="Century Gothic" w:cs="Times"/>
          <w:sz w:val="32"/>
          <w:szCs w:val="32"/>
        </w:rPr>
        <w:t>Word Sorts</w:t>
      </w:r>
    </w:p>
    <w:p w14:paraId="0D469623" w14:textId="77777777" w:rsidR="00715231" w:rsidRPr="000E4A93" w:rsidRDefault="00715231" w:rsidP="000E4A93">
      <w:pPr>
        <w:widowControl w:val="0"/>
        <w:numPr>
          <w:ilvl w:val="0"/>
          <w:numId w:val="6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276" w:lineRule="auto"/>
        <w:rPr>
          <w:rFonts w:ascii="Century Gothic" w:hAnsi="Century Gothic" w:cs="Times"/>
          <w:sz w:val="32"/>
          <w:szCs w:val="32"/>
        </w:rPr>
      </w:pPr>
      <w:r w:rsidRPr="000E4A93">
        <w:rPr>
          <w:rFonts w:ascii="Century Gothic" w:hAnsi="Century Gothic" w:cs="Times"/>
          <w:sz w:val="32"/>
          <w:szCs w:val="32"/>
        </w:rPr>
        <w:t>Diagram/Map Labeling</w:t>
      </w:r>
    </w:p>
    <w:p w14:paraId="67FA70CA" w14:textId="77777777" w:rsidR="00715231" w:rsidRPr="000E4A93" w:rsidRDefault="00715231" w:rsidP="000E4A93">
      <w:pPr>
        <w:widowControl w:val="0"/>
        <w:numPr>
          <w:ilvl w:val="0"/>
          <w:numId w:val="6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276" w:lineRule="auto"/>
        <w:rPr>
          <w:rFonts w:ascii="Century Gothic" w:hAnsi="Century Gothic" w:cs="Times"/>
          <w:sz w:val="32"/>
          <w:szCs w:val="32"/>
        </w:rPr>
      </w:pPr>
      <w:r w:rsidRPr="000E4A93">
        <w:rPr>
          <w:rFonts w:ascii="Century Gothic" w:hAnsi="Century Gothic" w:cs="Times"/>
          <w:sz w:val="32"/>
          <w:szCs w:val="32"/>
        </w:rPr>
        <w:t xml:space="preserve">Venn Diagrams (Venn Diagram Generator: </w:t>
      </w:r>
      <w:hyperlink r:id="rId6" w:history="1">
        <w:r w:rsidRPr="000E4A93">
          <w:rPr>
            <w:rFonts w:ascii="Century Gothic" w:hAnsi="Century Gothic" w:cs="Times"/>
            <w:color w:val="0000F5"/>
            <w:sz w:val="32"/>
            <w:szCs w:val="32"/>
            <w:u w:val="single" w:color="0000F5"/>
          </w:rPr>
          <w:t>http://teachers.teach-nology.com/web_tools/graphic_org/venn_diagrams/</w:t>
        </w:r>
      </w:hyperlink>
      <w:r w:rsidRPr="000E4A93">
        <w:rPr>
          <w:rFonts w:ascii="Century Gothic" w:hAnsi="Century Gothic" w:cs="Times"/>
          <w:sz w:val="32"/>
          <w:szCs w:val="32"/>
        </w:rPr>
        <w:t>)</w:t>
      </w:r>
    </w:p>
    <w:p w14:paraId="0DC5D871" w14:textId="77777777" w:rsidR="000E4A93" w:rsidRPr="000E4A93" w:rsidRDefault="00715231" w:rsidP="000E4A93">
      <w:pPr>
        <w:widowControl w:val="0"/>
        <w:numPr>
          <w:ilvl w:val="0"/>
          <w:numId w:val="6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276" w:lineRule="auto"/>
        <w:rPr>
          <w:rFonts w:ascii="Century Gothic" w:hAnsi="Century Gothic" w:cs="Times"/>
          <w:sz w:val="32"/>
          <w:szCs w:val="32"/>
        </w:rPr>
      </w:pPr>
      <w:r w:rsidRPr="000E4A93">
        <w:rPr>
          <w:rFonts w:ascii="Century Gothic" w:hAnsi="Century Gothic" w:cs="Times"/>
          <w:sz w:val="32"/>
          <w:szCs w:val="32"/>
        </w:rPr>
        <w:t xml:space="preserve">Puzzles </w:t>
      </w:r>
    </w:p>
    <w:p w14:paraId="7A0D1F78" w14:textId="77777777" w:rsidR="00082D94" w:rsidRPr="000E4A93" w:rsidRDefault="00082D94" w:rsidP="00715231">
      <w:pPr>
        <w:rPr>
          <w:rFonts w:ascii="Century Gothic" w:hAnsi="Century Gothic"/>
        </w:rPr>
      </w:pPr>
    </w:p>
    <w:sectPr w:rsidR="00082D94" w:rsidRPr="000E4A93" w:rsidSect="00082D9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DB8622D6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003"/>
    <w:multiLevelType w:val="hybridMultilevel"/>
    <w:tmpl w:val="E2789E28"/>
    <w:lvl w:ilvl="0" w:tplc="000000C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0004"/>
    <w:multiLevelType w:val="hybridMultilevel"/>
    <w:tmpl w:val="00000004"/>
    <w:lvl w:ilvl="0" w:tplc="0000012D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0000005"/>
    <w:multiLevelType w:val="hybridMultilevel"/>
    <w:tmpl w:val="00000005"/>
    <w:lvl w:ilvl="0" w:tplc="0000019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11064411"/>
    <w:multiLevelType w:val="hybridMultilevel"/>
    <w:tmpl w:val="8BDCF55E"/>
    <w:lvl w:ilvl="0" w:tplc="000000C9">
      <w:start w:val="1"/>
      <w:numFmt w:val="bullet"/>
      <w:lvlText w:val="•"/>
      <w:lvlJc w:val="left"/>
      <w:pPr>
        <w:ind w:left="720" w:hanging="360"/>
      </w:p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44E6168"/>
    <w:multiLevelType w:val="hybridMultilevel"/>
    <w:tmpl w:val="165E743A"/>
    <w:lvl w:ilvl="0" w:tplc="000000C9">
      <w:start w:val="1"/>
      <w:numFmt w:val="bullet"/>
      <w:lvlText w:val="•"/>
      <w:lvlJc w:val="left"/>
      <w:pPr>
        <w:ind w:left="720" w:hanging="360"/>
      </w:p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9196E78"/>
    <w:multiLevelType w:val="hybridMultilevel"/>
    <w:tmpl w:val="8F82FDB8"/>
    <w:lvl w:ilvl="0" w:tplc="000000C9">
      <w:start w:val="1"/>
      <w:numFmt w:val="bullet"/>
      <w:lvlText w:val="•"/>
      <w:lvlJc w:val="left"/>
      <w:pPr>
        <w:ind w:left="720" w:hanging="360"/>
      </w:p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5231"/>
    <w:rsid w:val="00082D94"/>
    <w:rsid w:val="000E4A93"/>
    <w:rsid w:val="00245973"/>
    <w:rsid w:val="00715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29458A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E4A93"/>
    <w:pPr>
      <w:ind w:left="720"/>
      <w:contextualSpacing/>
    </w:pPr>
  </w:style>
  <w:style w:type="paragraph" w:styleId="NoSpacing">
    <w:name w:val="No Spacing"/>
    <w:uiPriority w:val="1"/>
    <w:qFormat/>
    <w:rsid w:val="000E4A93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E4A93"/>
    <w:pPr>
      <w:ind w:left="720"/>
      <w:contextualSpacing/>
    </w:pPr>
  </w:style>
  <w:style w:type="paragraph" w:styleId="NoSpacing">
    <w:name w:val="No Spacing"/>
    <w:uiPriority w:val="1"/>
    <w:qFormat/>
    <w:rsid w:val="000E4A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teachers.teach-nology.com/web_tools/graphic_org/venn_diagrams/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97</Words>
  <Characters>559</Characters>
  <Application>Microsoft Macintosh Word</Application>
  <DocSecurity>0</DocSecurity>
  <Lines>4</Lines>
  <Paragraphs>1</Paragraphs>
  <ScaleCrop>false</ScaleCrop>
  <Company/>
  <LinksUpToDate>false</LinksUpToDate>
  <CharactersWithSpaces>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Elizabeth L. Cummins</dc:creator>
  <cp:keywords/>
  <dc:description/>
  <cp:lastModifiedBy>Elizabeth L. Cummins</cp:lastModifiedBy>
  <cp:revision>2</cp:revision>
  <dcterms:created xsi:type="dcterms:W3CDTF">2012-02-26T16:55:00Z</dcterms:created>
  <dcterms:modified xsi:type="dcterms:W3CDTF">2012-02-26T22:19:00Z</dcterms:modified>
</cp:coreProperties>
</file>